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EC1E1" w14:textId="77777777" w:rsidR="00801E70" w:rsidRDefault="00801E70">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w:t>
      </w:r>
    </w:p>
    <w:p w14:paraId="59E0BBC3" w14:textId="77777777" w:rsidR="00801E70" w:rsidRDefault="00801E70"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September 15, 2017</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1D901EAE" w14:textId="77777777" w:rsidR="00801E70" w:rsidRDefault="00801E70">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Tailspin Toys Ltd.</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15030 NE 36th St.</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98021</w:t>
      </w:r>
      <w:r>
        <w:rPr>
          <w:rFonts w:ascii="Times" w:eastAsia="Times" w:hAnsi="Times" w:cs="Times"/>
          <w:color w:val="000000"/>
          <w:lang w:val="en-US" w:eastAsia="en-US" w:bidi="ar-SA"/>
        </w:rPr>
        <w:br/>
        <w:t xml:space="preserve">(the "Client") </w:t>
      </w:r>
    </w:p>
    <w:p w14:paraId="3CF5AFD6" w14:textId="77777777" w:rsidR="00801E70" w:rsidRDefault="00801E70">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3867682E" w14:textId="77777777" w:rsidR="00801E70" w:rsidRDefault="00801E70">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Enrico Cattaneo</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601 Union St, Seattle WA 98001</w:t>
      </w:r>
      <w:r>
        <w:rPr>
          <w:rFonts w:ascii="Times" w:eastAsia="Times" w:hAnsi="Times" w:cs="Times"/>
          <w:color w:val="000000"/>
          <w:lang w:val="en-US" w:eastAsia="en-US" w:bidi="ar-SA"/>
        </w:rPr>
        <w:br/>
        <w:t xml:space="preserve">(the "Contractor"). </w:t>
      </w:r>
    </w:p>
    <w:p w14:paraId="72147277" w14:textId="77777777" w:rsidR="00801E70" w:rsidRDefault="00801E70">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1578438F" w14:textId="77777777" w:rsidR="00801E70" w:rsidRDefault="00801E70">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41C47009" w14:textId="77777777" w:rsidR="00801E70" w:rsidRDefault="00801E70">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280ACDC1" w14:textId="77777777" w:rsidR="00801E70" w:rsidRDefault="00801E70">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41843FB4"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098CA706" w14:textId="77777777" w:rsidR="00801E70" w:rsidRDefault="00801E70">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73F0415B" w14:textId="77777777" w:rsidR="00801E70" w:rsidRDefault="00801E70">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Writing</w:t>
      </w:r>
      <w:r>
        <w:rPr>
          <w:rFonts w:ascii="Times" w:eastAsia="Times" w:hAnsi="Times" w:cs="Times"/>
          <w:color w:val="000000"/>
          <w:lang w:val="en-US" w:eastAsia="en-US" w:bidi="ar-SA"/>
        </w:rPr>
        <w:t xml:space="preserve"> services for the Client.</w:t>
      </w:r>
    </w:p>
    <w:p w14:paraId="63083864"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4D6849BE"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34E1C9B4"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5503C366"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0C6C0510"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270AE498"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67F07462"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0EADB34A"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38C3CFA3"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4B016B11"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42500</w:t>
      </w:r>
      <w:r>
        <w:rPr>
          <w:rFonts w:ascii="Times" w:eastAsia="Times" w:hAnsi="Times" w:cs="Times"/>
          <w:color w:val="000000"/>
          <w:lang w:val="en-US" w:eastAsia="en-US" w:bidi="ar-SA"/>
        </w:rPr>
        <w:t>.</w:t>
      </w:r>
    </w:p>
    <w:p w14:paraId="107556A0"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0088FDBD" w14:textId="77777777" w:rsidR="00801E70" w:rsidRDefault="00801E70">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227AE553"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5FBC5454"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56FC022E"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1CEC70D6"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35B17837" w14:textId="77777777" w:rsidR="00801E70" w:rsidRDefault="00801E70">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745DB1D7" w14:textId="77777777" w:rsidR="00801E70" w:rsidRDefault="00801E70">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497C7978"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474CCDE1"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6883100B"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070B7800"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5E075118"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59BEEF4B"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0CEEE777"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44328431"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61061BF9"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426C06EF"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4552D2BE"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156BADA6"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5EF17EFD" w14:textId="77777777" w:rsidR="00801E70" w:rsidRPr="00E2568E"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71A186E6" w14:textId="77777777" w:rsidR="00801E70" w:rsidRPr="004F3E8C"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Delaware</w:t>
      </w:r>
      <w:r>
        <w:rPr>
          <w:rFonts w:ascii="Times" w:eastAsia="Times" w:hAnsi="Times" w:cs="Times"/>
          <w:color w:val="000000"/>
          <w:lang w:eastAsia="en-US" w:bidi="ar-SA"/>
        </w:rPr>
        <w:t>.</w:t>
      </w:r>
    </w:p>
    <w:p w14:paraId="5CC12156"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7828BCC7" w14:textId="77777777" w:rsidR="00801E70" w:rsidRDefault="00801E70">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4DDF04A5" w14:textId="77777777" w:rsidR="00801E70" w:rsidRDefault="00801E70">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Tailspin Toys Ltd.</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15030 NE 36th St.</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Redmond</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98021</w:t>
      </w:r>
      <w:r>
        <w:rPr>
          <w:rFonts w:ascii="Times" w:eastAsia="Times" w:hAnsi="Times" w:cs="Times"/>
          <w:color w:val="000000"/>
          <w:lang w:val="en-US" w:eastAsia="en-US" w:bidi="ar-SA"/>
        </w:rPr>
        <w:br/>
      </w:r>
    </w:p>
    <w:p w14:paraId="7FC20C93" w14:textId="77777777" w:rsidR="00801E70" w:rsidRDefault="00801E70">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Enrico Cattaneo</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601 Union St, Seattle WA 98001</w:t>
      </w:r>
      <w:r>
        <w:rPr>
          <w:rFonts w:ascii="Times" w:eastAsia="Times" w:hAnsi="Times" w:cs="Times"/>
          <w:color w:val="000000"/>
          <w:lang w:val="en-US" w:eastAsia="en-US" w:bidi="ar-SA"/>
        </w:rPr>
        <w:br/>
      </w:r>
    </w:p>
    <w:p w14:paraId="52694D0D" w14:textId="77777777" w:rsidR="00801E70" w:rsidRDefault="00801E70">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2CBDCA0F"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07FD6F3B"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20A0CC61"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53CD6394"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09720367"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75F949B3"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778D5C93"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052559AF"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04EE3FCE"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43128246"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381C995D"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3C3447C6"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3CB2393E"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1C4ACFD9"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7D1486E1"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178757C8"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3E3F58D1"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1F3F1681"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524F1EC4"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405C1F1E"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29229A8A"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2F8F7567"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2D97BF05"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3187EB0C"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46510918" w14:textId="77777777" w:rsidR="00801E70" w:rsidRDefault="00801E70">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2DD6C07A" w14:textId="77777777" w:rsidR="00801E70" w:rsidRDefault="00801E70">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22A2CB3C" w14:textId="77777777" w:rsidR="00801E70" w:rsidRDefault="00801E70">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September 15, 2017</w:t>
      </w:r>
      <w:r>
        <w:rPr>
          <w:rFonts w:ascii="Times" w:eastAsia="Times" w:hAnsi="Times" w:cs="Times"/>
          <w:color w:val="000000"/>
          <w:lang w:val="en-US" w:eastAsia="en-US" w:bidi="ar-SA"/>
        </w:rPr>
        <w:t>.  </w:t>
      </w:r>
    </w:p>
    <w:p w14:paraId="5A5B7824" w14:textId="77777777" w:rsidR="00801E70" w:rsidRDefault="00801E70">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801E70" w14:paraId="35AC0243"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021CD187" w14:textId="77777777" w:rsidR="00801E70" w:rsidRPr="00C448D1" w:rsidRDefault="00801E70"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269ED05B" w14:textId="77777777" w:rsidR="00801E70" w:rsidRPr="00C448D1" w:rsidRDefault="00801E70"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Tailspin Toys Ltd.</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801E70" w14:paraId="204BABBC"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22DF8E99" w14:textId="77777777" w:rsidR="00801E70" w:rsidRPr="00C448D1" w:rsidRDefault="00801E70"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756E3748" w14:textId="77777777" w:rsidR="00801E70" w:rsidRPr="00C448D1" w:rsidRDefault="00801E70"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Enrico Cattaneo</w:t>
            </w:r>
          </w:p>
        </w:tc>
      </w:tr>
    </w:tbl>
    <w:p w14:paraId="12081867" w14:textId="77777777" w:rsidR="00BA331B" w:rsidRPr="00801E70" w:rsidRDefault="00BA331B" w:rsidP="00801E70">
      <w:bookmarkStart w:id="0" w:name="_GoBack"/>
      <w:bookmarkEnd w:id="0"/>
    </w:p>
    <w:sectPr w:rsidR="00BA331B" w:rsidRPr="00801E70" w:rsidSect="00801E70">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1650D" w14:textId="77777777" w:rsidR="00801E70" w:rsidRDefault="00801E70">
      <w:r>
        <w:separator/>
      </w:r>
    </w:p>
  </w:endnote>
  <w:endnote w:type="continuationSeparator" w:id="0">
    <w:p w14:paraId="290476E0" w14:textId="77777777" w:rsidR="00801E70" w:rsidRDefault="0080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3B5E8"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57ACDC97" w14:textId="77777777">
      <w:trPr>
        <w:cantSplit/>
      </w:trPr>
      <w:tc>
        <w:tcPr>
          <w:tcW w:w="3300" w:type="pct"/>
          <w:tcBorders>
            <w:top w:val="nil"/>
            <w:left w:val="nil"/>
            <w:bottom w:val="nil"/>
            <w:right w:val="nil"/>
          </w:tcBorders>
          <w:vAlign w:val="bottom"/>
        </w:tcPr>
        <w:p w14:paraId="004F6B24"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1CE0545"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1D9781BC"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B90FB"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08EE5" w14:textId="77777777" w:rsidR="00801E70" w:rsidRDefault="00801E70">
      <w:r>
        <w:separator/>
      </w:r>
    </w:p>
  </w:footnote>
  <w:footnote w:type="continuationSeparator" w:id="0">
    <w:p w14:paraId="5ADB9AAF" w14:textId="77777777" w:rsidR="00801E70" w:rsidRDefault="0080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F130B"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E0207"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291AD"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1E70"/>
    <w:rsid w:val="00802B33"/>
    <w:rsid w:val="00BA331B"/>
    <w:rsid w:val="00C11686"/>
    <w:rsid w:val="00C448D1"/>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40C15C"/>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F3674E8E-B24C-4231-A3AA-7023D71BFB03}"/>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1512</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2020-02-27T17:41:00Z</dcterms:created>
  <dcterms:modified xsi:type="dcterms:W3CDTF">2020-02-27T17:41:00Z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2021-05-06T18:26:42Z</vt:filetime>
  </property>
</Properties>
</file>